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«КОСИКИНСКИЙ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6C0B7F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25C7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45E30">
        <w:rPr>
          <w:rFonts w:ascii="Times New Roman" w:eastAsia="Times New Roman" w:hAnsi="Times New Roman" w:cs="Times New Roman"/>
          <w:sz w:val="27"/>
          <w:szCs w:val="27"/>
          <w:lang w:eastAsia="ru-RU"/>
        </w:rPr>
        <w:t>.10</w:t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F45E30">
        <w:rPr>
          <w:rFonts w:ascii="Times New Roman" w:eastAsia="Times New Roman" w:hAnsi="Times New Roman" w:cs="Times New Roman"/>
          <w:sz w:val="27"/>
          <w:szCs w:val="27"/>
          <w:lang w:eastAsia="ru-RU"/>
        </w:rPr>
        <w:t>№ 57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технологической схемы 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предоставления муниципальной услуги </w:t>
      </w:r>
    </w:p>
    <w:p w:rsidR="009D66D1" w:rsidRPr="009B50BF" w:rsidRDefault="006C0B7F" w:rsidP="0096105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«Выдача </w:t>
      </w:r>
      <w:r w:rsidR="009610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выписки из </w:t>
      </w:r>
      <w:proofErr w:type="spellStart"/>
      <w:r w:rsidR="0096105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похозяйственной</w:t>
      </w:r>
      <w:proofErr w:type="spellEnd"/>
      <w:r w:rsidR="009610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книги</w:t>
      </w: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bookmarkStart w:id="0" w:name="_GoBack"/>
      <w:bookmarkEnd w:id="0"/>
    </w:p>
    <w:p w:rsidR="006C0B7F" w:rsidRDefault="00645E70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ab/>
      </w:r>
    </w:p>
    <w:p w:rsidR="007A3DED" w:rsidRPr="009B50BF" w:rsidRDefault="006C0B7F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9B50BF">
        <w:rPr>
          <w:rFonts w:ascii="Times New Roman" w:hAnsi="Times New Roman" w:cs="Times New Roman"/>
          <w:sz w:val="27"/>
          <w:szCs w:val="27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 от 20.10.2015г., администрация муниципального образования «</w:t>
      </w:r>
      <w:proofErr w:type="spellStart"/>
      <w:r w:rsidR="00645E70" w:rsidRPr="009B50BF">
        <w:rPr>
          <w:rFonts w:ascii="Times New Roman" w:hAnsi="Times New Roman" w:cs="Times New Roman"/>
          <w:sz w:val="27"/>
          <w:szCs w:val="27"/>
        </w:rPr>
        <w:t>Косикинский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9D66D1" w:rsidP="009B50BF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9B50BF">
        <w:rPr>
          <w:rFonts w:ascii="Times New Roman" w:hAnsi="Times New Roman" w:cs="Times New Roman"/>
          <w:b/>
          <w:sz w:val="27"/>
          <w:szCs w:val="27"/>
        </w:rPr>
        <w:t xml:space="preserve">ПОСТАНОВЛЯЕТ: </w:t>
      </w:r>
    </w:p>
    <w:p w:rsidR="00961051" w:rsidRPr="00961051" w:rsidRDefault="009D66D1" w:rsidP="0096105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1.Утвердить прилагаемую технологическую схему предоставления муниципальной услуги </w:t>
      </w:r>
      <w:r w:rsidR="00961051" w:rsidRPr="00961051">
        <w:rPr>
          <w:rFonts w:ascii="Times New Roman" w:hAnsi="Times New Roman" w:cs="Times New Roman"/>
          <w:sz w:val="27"/>
          <w:szCs w:val="27"/>
        </w:rPr>
        <w:t xml:space="preserve">«Выдача выписки из </w:t>
      </w:r>
      <w:proofErr w:type="spellStart"/>
      <w:r w:rsidR="00961051" w:rsidRPr="00961051">
        <w:rPr>
          <w:rFonts w:ascii="Times New Roman" w:hAnsi="Times New Roman" w:cs="Times New Roman"/>
          <w:sz w:val="27"/>
          <w:szCs w:val="27"/>
        </w:rPr>
        <w:t>похозяйственной</w:t>
      </w:r>
      <w:proofErr w:type="spellEnd"/>
      <w:r w:rsidR="00961051" w:rsidRPr="00961051">
        <w:rPr>
          <w:rFonts w:ascii="Times New Roman" w:hAnsi="Times New Roman" w:cs="Times New Roman"/>
          <w:sz w:val="27"/>
          <w:szCs w:val="27"/>
        </w:rPr>
        <w:t xml:space="preserve"> книги»</w:t>
      </w:r>
    </w:p>
    <w:p w:rsidR="00645E70" w:rsidRPr="009B50B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2. </w:t>
      </w:r>
      <w:proofErr w:type="gramStart"/>
      <w:r w:rsidR="00645E70" w:rsidRPr="009B50BF">
        <w:rPr>
          <w:rFonts w:ascii="Times New Roman" w:hAnsi="Times New Roman" w:cs="Times New Roman"/>
          <w:sz w:val="27"/>
          <w:szCs w:val="27"/>
        </w:rPr>
        <w:t>Р</w:t>
      </w:r>
      <w:r w:rsidRPr="009B50BF">
        <w:rPr>
          <w:rFonts w:ascii="Times New Roman" w:hAnsi="Times New Roman" w:cs="Times New Roman"/>
          <w:sz w:val="27"/>
          <w:szCs w:val="27"/>
        </w:rPr>
        <w:t>азме</w:t>
      </w:r>
      <w:r w:rsidR="00645E70" w:rsidRPr="009B50BF">
        <w:rPr>
          <w:rFonts w:ascii="Times New Roman" w:hAnsi="Times New Roman" w:cs="Times New Roman"/>
          <w:sz w:val="27"/>
          <w:szCs w:val="27"/>
        </w:rPr>
        <w:t>стить</w:t>
      </w:r>
      <w:proofErr w:type="gram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настоящее постановление с </w:t>
      </w:r>
      <w:r w:rsidR="0004168F" w:rsidRPr="009B50BF">
        <w:rPr>
          <w:rFonts w:ascii="Times New Roman" w:hAnsi="Times New Roman" w:cs="Times New Roman"/>
          <w:sz w:val="27"/>
          <w:szCs w:val="27"/>
        </w:rPr>
        <w:t>приложениями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</w:t>
      </w:r>
      <w:r w:rsidR="00645E70" w:rsidRPr="009B50BF"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 w:rsidR="00645E70" w:rsidRPr="009B50BF">
        <w:rPr>
          <w:rFonts w:ascii="Times New Roman" w:hAnsi="Times New Roman" w:cs="Times New Roman"/>
          <w:sz w:val="27"/>
          <w:szCs w:val="27"/>
        </w:rPr>
        <w:t>Косикинский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86095B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hyperlink r:id="rId6" w:history="1">
        <w:r w:rsidR="00645E70" w:rsidRPr="009B50BF">
          <w:rPr>
            <w:rStyle w:val="a3"/>
            <w:rFonts w:ascii="Times New Roman" w:hAnsi="Times New Roman" w:cs="Times New Roman"/>
            <w:sz w:val="27"/>
            <w:szCs w:val="27"/>
          </w:rPr>
          <w:t>http://mo.astrobl.ru/</w:t>
        </w:r>
        <w:proofErr w:type="spellStart"/>
        <w:r w:rsidR="00645E70" w:rsidRPr="009B50B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kosik</w:t>
        </w:r>
        <w:r w:rsidR="00645E70" w:rsidRPr="009B50BF">
          <w:rPr>
            <w:rStyle w:val="a3"/>
            <w:rFonts w:ascii="Times New Roman" w:hAnsi="Times New Roman" w:cs="Times New Roman"/>
            <w:sz w:val="27"/>
            <w:szCs w:val="27"/>
          </w:rPr>
          <w:t>inskijselsovet</w:t>
        </w:r>
        <w:proofErr w:type="spellEnd"/>
        <w:r w:rsidR="00645E70" w:rsidRPr="009B50BF">
          <w:rPr>
            <w:rStyle w:val="a3"/>
            <w:rFonts w:ascii="Times New Roman" w:hAnsi="Times New Roman" w:cs="Times New Roman"/>
            <w:sz w:val="27"/>
            <w:szCs w:val="27"/>
          </w:rPr>
          <w:t>/</w:t>
        </w:r>
      </w:hyperlink>
    </w:p>
    <w:p w:rsidR="009D66D1" w:rsidRPr="009B50BF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 3. </w:t>
      </w:r>
      <w:proofErr w:type="gramStart"/>
      <w:r w:rsidRPr="009B50BF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9B50BF">
        <w:rPr>
          <w:rFonts w:ascii="Times New Roman" w:hAnsi="Times New Roman" w:cs="Times New Roman"/>
          <w:sz w:val="27"/>
          <w:szCs w:val="27"/>
        </w:rPr>
        <w:t xml:space="preserve"> </w:t>
      </w:r>
      <w:r w:rsidR="00645E70" w:rsidRPr="009B50BF">
        <w:rPr>
          <w:rFonts w:ascii="Times New Roman" w:hAnsi="Times New Roman" w:cs="Times New Roman"/>
          <w:sz w:val="27"/>
          <w:szCs w:val="27"/>
        </w:rPr>
        <w:t>исполнением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настоящего постановления </w:t>
      </w:r>
      <w:r w:rsidR="0004168F" w:rsidRPr="009B50BF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9B50BF" w:rsidRPr="009B50BF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 xml:space="preserve">Глава администрации </w:t>
      </w:r>
      <w:proofErr w:type="gramStart"/>
      <w:r w:rsidRPr="009B50BF">
        <w:rPr>
          <w:rFonts w:ascii="Times New Roman CYR" w:hAnsi="Times New Roman CYR" w:cs="Times New Roman CYR"/>
          <w:bCs/>
          <w:sz w:val="27"/>
          <w:szCs w:val="27"/>
        </w:rPr>
        <w:t>муниципального</w:t>
      </w:r>
      <w:proofErr w:type="gramEnd"/>
    </w:p>
    <w:p w:rsidR="0004168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>образования «</w:t>
      </w:r>
      <w:proofErr w:type="spellStart"/>
      <w:r w:rsidRPr="009B50BF">
        <w:rPr>
          <w:rFonts w:ascii="Times New Roman CYR" w:hAnsi="Times New Roman CYR" w:cs="Times New Roman CYR"/>
          <w:bCs/>
          <w:sz w:val="27"/>
          <w:szCs w:val="27"/>
        </w:rPr>
        <w:t>Косикинский</w:t>
      </w:r>
      <w:proofErr w:type="spellEnd"/>
      <w:r w:rsidRPr="009B50BF">
        <w:rPr>
          <w:rFonts w:ascii="Times New Roman CYR" w:hAnsi="Times New Roman CYR" w:cs="Times New Roman CYR"/>
          <w:bCs/>
          <w:sz w:val="27"/>
          <w:szCs w:val="27"/>
        </w:rPr>
        <w:t xml:space="preserve"> сельсовет»</w:t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  <w:t xml:space="preserve">В.О. </w:t>
      </w:r>
      <w:proofErr w:type="spellStart"/>
      <w:r w:rsidRPr="009B50BF">
        <w:rPr>
          <w:rFonts w:ascii="Times New Roman CYR" w:hAnsi="Times New Roman CYR" w:cs="Times New Roman CYR"/>
          <w:bCs/>
          <w:sz w:val="27"/>
          <w:szCs w:val="27"/>
        </w:rPr>
        <w:t>Бусангалиева</w:t>
      </w:r>
      <w:proofErr w:type="spellEnd"/>
      <w:r w:rsidR="0004168F"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4168F" w:rsidRDefault="0004168F" w:rsidP="00E25C7E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</w:t>
            </w:r>
            <w:proofErr w:type="gramEnd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постановлением администрации</w:t>
            </w:r>
            <w:r w:rsidR="006C0B7F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МО «</w:t>
            </w:r>
            <w:proofErr w:type="spellStart"/>
            <w:r w:rsidR="006C0B7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Косикинский</w:t>
            </w:r>
            <w:proofErr w:type="spellEnd"/>
            <w:r w:rsidR="006C0B7F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сельсовет» от</w:t>
            </w:r>
            <w:r w:rsidR="00E25C7E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12</w:t>
            </w:r>
            <w:r w:rsidR="0096105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.10</w:t>
            </w:r>
            <w:r w:rsidR="00DB03E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.2016 №</w:t>
            </w:r>
            <w:r w:rsidR="002F0CA2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5</w:t>
            </w:r>
            <w:r w:rsidR="0096105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</w:t>
            </w:r>
            <w:r w:rsidR="00DB03E3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spellStart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</w:t>
            </w:r>
            <w:proofErr w:type="spell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69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4034">
              <w:rPr>
                <w:rFonts w:ascii="Times New Roman CYR" w:hAnsi="Times New Roman CYR" w:cs="Times New Roman CYR"/>
                <w:sz w:val="23"/>
                <w:szCs w:val="23"/>
              </w:rPr>
              <w:t>3000100010000290001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61051" w:rsidP="009D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961051">
              <w:rPr>
                <w:rFonts w:ascii="Times New Roman CYR" w:hAnsi="Times New Roman CYR" w:cs="Times New Roman CYR"/>
                <w:sz w:val="23"/>
                <w:szCs w:val="23"/>
              </w:rPr>
              <w:t xml:space="preserve">«Выдача выписки из </w:t>
            </w:r>
            <w:proofErr w:type="spellStart"/>
            <w:r w:rsidRPr="00961051">
              <w:rPr>
                <w:rFonts w:ascii="Times New Roman CYR" w:hAnsi="Times New Roman CYR" w:cs="Times New Roman CYR"/>
                <w:sz w:val="23"/>
                <w:szCs w:val="23"/>
              </w:rPr>
              <w:t>похозяйственной</w:t>
            </w:r>
            <w:proofErr w:type="spellEnd"/>
            <w:r w:rsidRPr="0096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книги»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972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proofErr w:type="spell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10.06.201</w:t>
            </w:r>
            <w:r w:rsidR="00972C8E">
              <w:rPr>
                <w:rFonts w:ascii="Times New Roman CYR" w:hAnsi="Times New Roman CYR" w:cs="Times New Roman CYR"/>
                <w:sz w:val="23"/>
                <w:szCs w:val="23"/>
              </w:rPr>
              <w:t>3 № 66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proofErr w:type="spell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по предоставлению муниципальной услуги </w:t>
            </w:r>
            <w:r w:rsidR="00961051" w:rsidRPr="00961051">
              <w:rPr>
                <w:rFonts w:ascii="Times New Roman CYR" w:hAnsi="Times New Roman CYR" w:cs="Times New Roman CYR"/>
                <w:sz w:val="23"/>
                <w:szCs w:val="23"/>
              </w:rPr>
              <w:t xml:space="preserve">«Выдача выписки из </w:t>
            </w:r>
            <w:proofErr w:type="spellStart"/>
            <w:r w:rsidR="00961051" w:rsidRPr="00961051">
              <w:rPr>
                <w:rFonts w:ascii="Times New Roman CYR" w:hAnsi="Times New Roman CYR" w:cs="Times New Roman CYR"/>
                <w:sz w:val="23"/>
                <w:szCs w:val="23"/>
              </w:rPr>
              <w:t>похозяйственной</w:t>
            </w:r>
            <w:proofErr w:type="spellEnd"/>
            <w:r w:rsidR="00961051" w:rsidRPr="0096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книги»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DB03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</w:t>
            </w:r>
            <w:r w:rsidR="007C2AD4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выписки из </w:t>
            </w:r>
            <w:proofErr w:type="spellStart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8609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3D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61425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DBC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------</w:t>
            </w:r>
          </w:p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Устно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письменно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или в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аправление (выдача) заявителю:</w:t>
            </w:r>
          </w:p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выписки из </w:t>
            </w:r>
            <w:proofErr w:type="spellStart"/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книги;</w:t>
            </w:r>
          </w:p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уведомления об отказе в предоставлении выписки из </w:t>
            </w:r>
            <w:proofErr w:type="spellStart"/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книги </w:t>
            </w:r>
            <w:r w:rsidR="00E25C7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связи с отсутствием запрашиваемых сведений в </w:t>
            </w:r>
            <w:proofErr w:type="spellStart"/>
            <w:r w:rsidR="00E25C7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="00E25C7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книге</w:t>
            </w:r>
          </w:p>
          <w:p w:rsidR="0055281C" w:rsidRPr="0055281C" w:rsidRDefault="0055281C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2F0CA2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выписки из </w:t>
            </w:r>
            <w:proofErr w:type="spellStart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книги»</w:t>
            </w:r>
          </w:p>
        </w:tc>
      </w:tr>
      <w:tr w:rsidR="00E06B34" w:rsidTr="00C7373F">
        <w:trPr>
          <w:trHeight w:val="2881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3.1.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F72783" w:rsidP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</w:t>
            </w:r>
            <w:proofErr w:type="spellStart"/>
            <w:r w:rsidR="00E25C7E"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</w:t>
            </w:r>
            <w:proofErr w:type="spellEnd"/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лица, ведущие личное подсобное хозяйство,  обратившиеся в орган, предоставляющий муниципальную услугу с запросом о предоставлении муниципальной услуги, выраженным в устной, пи</w:t>
            </w:r>
            <w:r w:rsidR="005562B7"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сьменной или электронной форме.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Документ, удостоверяющий личность</w:t>
            </w:r>
          </w:p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  <w:lang w:val="ru"/>
              </w:rPr>
            </w:pPr>
            <w:r w:rsidRPr="00771E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  <w:lang w:val="ru"/>
              </w:rPr>
            </w:pPr>
            <w:r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CB5926" w:rsidP="00CB5926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 w:val="ru"/>
              </w:rPr>
              <w:t>Ф</w:t>
            </w:r>
            <w:proofErr w:type="spellStart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изические</w:t>
            </w:r>
            <w:proofErr w:type="spellEnd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лица, ведущие личное подсобное хозяйство,  обратившиеся в орган, предоставляющий муниципальную услугу с запросом о предоставлении муниципальной услуги, выраженным в устной, письменной или электронной форме.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CB5926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</w:t>
            </w:r>
            <w:proofErr w:type="gramEnd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E06B34" w:rsidRPr="005562B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highlight w:val="cyan"/>
              </w:rPr>
            </w:pPr>
          </w:p>
          <w:p w:rsidR="00E06B34" w:rsidRPr="005562B7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CB5926" w:rsidRDefault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соответствии с </w:t>
            </w:r>
            <w:r w:rsidR="00E06B34"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E06B34" w:rsidRPr="00CB5926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 w:val="ru"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 w:val="ru"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 w:val="ru"/>
              </w:rPr>
            </w:pPr>
          </w:p>
        </w:tc>
      </w:tr>
      <w:tr w:rsidR="002651B4" w:rsidTr="00C7373F">
        <w:trPr>
          <w:trHeight w:val="303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7F0C8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3.</w:t>
            </w:r>
            <w:r w:rsidR="00C7373F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B7" w:rsidRPr="005562B7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</w:t>
            </w:r>
          </w:p>
          <w:p w:rsidR="002651B4" w:rsidRPr="007F0C8A" w:rsidRDefault="002651B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B7" w:rsidRPr="005562B7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5562B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окумент, удостоверяющий личность;</w:t>
            </w:r>
          </w:p>
          <w:p w:rsidR="00E06B34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 копию документа, удостоверяющего права (полномочия) представителя физического лица, если с заявлением обратился представитель заявителя</w:t>
            </w:r>
          </w:p>
          <w:p w:rsidR="00CB5926" w:rsidRDefault="00CB5926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DD193C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CB5926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E56067" w:rsidRDefault="00E06B34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926" w:rsidRPr="00CB5926" w:rsidRDefault="00CB5926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Документ, удостоверяющий личность;</w:t>
            </w:r>
          </w:p>
          <w:p w:rsidR="00E06B34" w:rsidRDefault="00CB5926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 копию документа, удостоверяющего права (полномочия) представителя физического лица, если с заявлением обратился представитель заявителя </w:t>
            </w: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оверенность</w:t>
            </w:r>
          </w:p>
          <w:p w:rsidR="002651B4" w:rsidRDefault="002651B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соответствии с </w:t>
            </w: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2651B4" w:rsidRDefault="002651B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2F0CA2" w:rsidRDefault="002F0CA2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06B34" w:rsidRPr="00E06B3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 заверенная нотариально</w:t>
            </w:r>
          </w:p>
        </w:tc>
      </w:tr>
    </w:tbl>
    <w:p w:rsidR="00C7373F" w:rsidRDefault="00C7373F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346" w:type="dxa"/>
        <w:jc w:val="center"/>
        <w:tblInd w:w="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2A314F">
        <w:trPr>
          <w:trHeight w:val="151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выписки из </w:t>
            </w:r>
            <w:proofErr w:type="spellStart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книги»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4.1.</w:t>
            </w: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CA0" w:rsidRPr="006F1CA0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Заявление 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F1CA0" w:rsidRPr="006F1CA0" w:rsidRDefault="006F1CA0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1.</w:t>
            </w:r>
            <w:r w:rsidR="0064090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Pr="002F0CA2" w:rsidRDefault="0064090B" w:rsidP="00640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425E48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 xml:space="preserve"> </w:t>
            </w:r>
            <w:r w:rsidR="00DC3F5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.З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DB03E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1.Н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051" w:rsidRPr="00961051" w:rsidRDefault="00DB03E3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961051" w:rsidRPr="0096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61051"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наименование администрации муниципального образования;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предмет обращения;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фамилию, имя, отчество (последнее – при наличии) заявителя или его представителя;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почтовый адрес, если сведения должны быть направлены заявителю почтой;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контактный телефон (при его наличии);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личную подпись заявителя;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дату написания.</w:t>
            </w:r>
          </w:p>
          <w:p w:rsidR="00961051" w:rsidRPr="00961051" w:rsidRDefault="00961051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случае направления заявления в электронной форме через региональный портал </w:t>
            </w:r>
            <w:hyperlink r:id="rId7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astrobl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либо федеральный портал </w:t>
            </w:r>
            <w:hyperlink r:id="rId8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запрос заполняется в электронной форме согласно представленной на региональном портале </w:t>
            </w:r>
            <w:hyperlink r:id="rId9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astrobl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либо федеральном портале </w:t>
            </w:r>
            <w:hyperlink r:id="rId10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 обращения.</w:t>
            </w:r>
          </w:p>
          <w:p w:rsidR="007C2AD4" w:rsidRPr="00961051" w:rsidRDefault="007C2AD4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1.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</w:t>
            </w:r>
            <w:proofErr w:type="gramEnd"/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заявление)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прикладывается к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  технологической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(приложение № </w:t>
            </w:r>
            <w:r w:rsid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Pr="00C859AB" w:rsidRDefault="00DC3F53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FC3" w:rsidRDefault="00B62B36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нет</w:t>
            </w: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4578C0" w:rsidRPr="00C859AB" w:rsidRDefault="004578C0" w:rsidP="0058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  <w:tr w:rsidR="002A314F" w:rsidTr="00C7373F">
        <w:trPr>
          <w:trHeight w:val="765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4.2.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  <w:r w:rsidR="00AA7BFC" w:rsidRPr="00AA7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BFC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7BFC"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окументы могут быть предоставлены в виде нотариально заверенных копий;</w:t>
            </w:r>
          </w:p>
          <w:p w:rsidR="002A314F" w:rsidRPr="00AA7BFC" w:rsidRDefault="002A3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2A314F" w:rsidTr="00C7373F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4.3.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051" w:rsidRPr="00961051" w:rsidRDefault="00961051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P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окумент, удостоверяющ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ий</w:t>
            </w:r>
            <w:r w:rsidRP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права (полномочия) представителя физического лица, если с заявлением обратился представитель </w:t>
            </w:r>
            <w:r w:rsidRP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заявителя.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Д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</w:t>
            </w:r>
            <w:r w:rsid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веренность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</w:t>
            </w:r>
            <w:r w:rsidR="00062CE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</w:p>
          <w:p w:rsidR="00AA7BFC" w:rsidRPr="00AA7BFC" w:rsidRDefault="00AA7BFC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заверенная доверенность</w:t>
            </w:r>
          </w:p>
          <w:p w:rsidR="007750DD" w:rsidRPr="00D159D2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</w:tbl>
    <w:p w:rsidR="00961051" w:rsidRDefault="00961051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961051" w:rsidRDefault="00961051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выписки из </w:t>
            </w:r>
            <w:proofErr w:type="spellStart"/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6E7974" w:rsidTr="00DB03E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C7373F" w:rsidP="00D75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Межведомственное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взаимодействие не предусмотрено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выписки из </w:t>
            </w:r>
            <w:proofErr w:type="spellStart"/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6.1.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Направление (выдача) заявителю:</w:t>
            </w:r>
          </w:p>
          <w:p w:rsidR="007C2AD4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выписки из </w:t>
            </w:r>
            <w:proofErr w:type="spellStart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книги;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 w:rsidP="00E76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340AA" w:rsidRPr="0055540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 месяц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6.2.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E6E" w:rsidRPr="00D61E6E" w:rsidRDefault="004179C2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  <w:r w:rsidR="00D61E6E"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Направление (выдача) заявителю:</w:t>
            </w:r>
          </w:p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уведомления об отказе в предоставлении выписки из </w:t>
            </w:r>
            <w:proofErr w:type="spellStart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книги (по форме согласно приложению 3 к настояще</w:t>
            </w:r>
            <w:r w:rsidR="00391D3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й </w:t>
            </w:r>
            <w:proofErr w:type="spellStart"/>
            <w:r w:rsidR="00391D3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в случае отсутствия в </w:t>
            </w:r>
            <w:proofErr w:type="spellStart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книге муниципального образования запрашиваемых сведений.</w:t>
            </w:r>
            <w:proofErr w:type="gramEnd"/>
          </w:p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3B1B30" w:rsidRPr="0055540A" w:rsidRDefault="003B1B30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3340AA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Утвержденная форма</w:t>
            </w:r>
            <w:r w:rsidR="007377CD"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отказа</w:t>
            </w: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Форма прилагается к настоящей технологической схеме </w:t>
            </w:r>
            <w:r w:rsidRP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(прил.</w:t>
            </w:r>
            <w:r w:rsidR="00B62B36" w:rsidRP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№</w:t>
            </w:r>
            <w:r w:rsid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  <w:proofErr w:type="gramEnd"/>
          </w:p>
          <w:p w:rsidR="00BB2608" w:rsidRPr="00153577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0AA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B1B30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 месяц</w:t>
            </w:r>
          </w:p>
          <w:p w:rsidR="00B857AA" w:rsidRPr="00153577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22"/>
        <w:gridCol w:w="2499"/>
      </w:tblGrid>
      <w:tr w:rsidR="007C2AD4" w:rsidTr="007377CD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6C0B7F" w:rsidP="00153577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</w:t>
            </w:r>
            <w:r w:rsidR="00153577">
              <w:rPr>
                <w:rFonts w:ascii="Times New Roman CYR" w:hAnsi="Times New Roman CYR" w:cs="Times New Roman CYR"/>
                <w:b/>
                <w:color w:val="000000"/>
              </w:rPr>
              <w:t xml:space="preserve">выписки из </w:t>
            </w:r>
            <w:proofErr w:type="spellStart"/>
            <w:r w:rsidR="00153577">
              <w:rPr>
                <w:rFonts w:ascii="Times New Roman CYR" w:hAnsi="Times New Roman CYR" w:cs="Times New Roman CYR"/>
                <w:b/>
                <w:color w:val="000000"/>
              </w:rPr>
              <w:t>похозяйственной</w:t>
            </w:r>
            <w:proofErr w:type="spellEnd"/>
            <w:r w:rsidR="00153577">
              <w:rPr>
                <w:rFonts w:ascii="Times New Roman CYR" w:hAnsi="Times New Roman CYR" w:cs="Times New Roman CYR"/>
                <w:b/>
                <w:color w:val="000000"/>
              </w:rPr>
              <w:t xml:space="preserve">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Прием и регистрация заявления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25C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95B" w:rsidRPr="0086095B" w:rsidRDefault="009D6566" w:rsidP="0086095B">
            <w:pPr>
              <w:pStyle w:val="a9"/>
              <w:spacing w:before="0" w:beforeAutospacing="0" w:after="0" w:afterAutospacing="0"/>
              <w:ind w:firstLine="5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1. </w:t>
            </w:r>
            <w:proofErr w:type="gramStart"/>
            <w:r w:rsidR="0086095B" w:rsidRPr="0086095B">
              <w:rPr>
                <w:color w:val="332E2D"/>
                <w:spacing w:val="2"/>
                <w:sz w:val="20"/>
                <w:szCs w:val="20"/>
                <w:bdr w:val="none" w:sz="0" w:space="0" w:color="auto" w:frame="1"/>
              </w:rPr>
              <w:t xml:space="preserve">При поступлении заявления в администрацию в письменной форме (по почте, при личном обращении в аппарат администрации) </w:t>
            </w:r>
            <w:r w:rsidR="0086095B" w:rsidRPr="0086095B">
              <w:rPr>
                <w:color w:val="332E2D"/>
                <w:spacing w:val="2"/>
                <w:sz w:val="20"/>
                <w:szCs w:val="20"/>
                <w:lang w:eastAsia="ar-SA"/>
              </w:rPr>
              <w:t xml:space="preserve">специалист администрации, ответственный за прием и регистрацию </w:t>
            </w:r>
            <w:r w:rsidR="0086095B" w:rsidRPr="0086095B">
              <w:rPr>
                <w:sz w:val="20"/>
                <w:szCs w:val="20"/>
              </w:rPr>
              <w:t>обращений (заявлений, запросов)</w:t>
            </w:r>
            <w:r w:rsidR="0086095B" w:rsidRPr="0086095B">
              <w:rPr>
                <w:color w:val="332E2D"/>
                <w:spacing w:val="2"/>
                <w:sz w:val="20"/>
                <w:szCs w:val="20"/>
                <w:lang w:eastAsia="ar-SA"/>
              </w:rPr>
              <w:t xml:space="preserve">, </w:t>
            </w:r>
            <w:r w:rsidR="0086095B" w:rsidRPr="0086095B">
              <w:rPr>
                <w:color w:val="332E2D"/>
                <w:spacing w:val="2"/>
                <w:sz w:val="20"/>
                <w:szCs w:val="20"/>
                <w:bdr w:val="none" w:sz="0" w:space="0" w:color="auto" w:frame="1"/>
              </w:rPr>
              <w:t>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ставит подпись и дату приема заявления.</w:t>
            </w:r>
            <w:proofErr w:type="gramEnd"/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B5B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Косикинский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сельсовет»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761FD" w:rsidP="00B62B3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заявления прил</w:t>
            </w:r>
            <w:r w:rsidRPr="00B62B36">
              <w:rPr>
                <w:rFonts w:ascii="Times New Roman" w:hAnsi="Times New Roman" w:cs="Times New Roman"/>
                <w:sz w:val="20"/>
                <w:szCs w:val="20"/>
              </w:rPr>
              <w:t xml:space="preserve">. № </w:t>
            </w:r>
            <w:r w:rsidR="00B62B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73F" w:rsidRDefault="00C7373F" w:rsidP="004A7297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  <w:p w:rsidR="007C2AD4" w:rsidRPr="00C7373F" w:rsidRDefault="004A7297" w:rsidP="00DB5BC5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Оформление  </w:t>
            </w:r>
            <w:r w:rsidR="00DB5BC5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выписки из </w:t>
            </w:r>
            <w:proofErr w:type="spellStart"/>
            <w:r w:rsidR="00DB5BC5">
              <w:rPr>
                <w:rFonts w:ascii="Times New Roman CYR" w:hAnsi="Times New Roman CYR" w:cs="Times New Roman CYR"/>
                <w:b/>
                <w:bCs/>
                <w:color w:val="000000"/>
              </w:rPr>
              <w:t>похозяйственной</w:t>
            </w:r>
            <w:proofErr w:type="spellEnd"/>
            <w:r w:rsidR="00DB5BC5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книги или</w:t>
            </w:r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уведомления об отказе в предо</w:t>
            </w:r>
            <w:r w:rsidR="00C7373F">
              <w:rPr>
                <w:rFonts w:ascii="Times New Roman CYR" w:hAnsi="Times New Roman CYR" w:cs="Times New Roman CYR"/>
                <w:b/>
                <w:bCs/>
                <w:color w:val="000000"/>
              </w:rPr>
              <w:t>ставлении муниципальной услуги.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25C7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5" w:rsidRPr="00DB5BC5" w:rsidRDefault="00DB5BC5" w:rsidP="00DB5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DB5BC5">
              <w:rPr>
                <w:rFonts w:ascii="Times New Roman" w:hAnsi="Times New Roman"/>
                <w:bCs/>
                <w:sz w:val="20"/>
                <w:szCs w:val="20"/>
              </w:rPr>
              <w:t xml:space="preserve">формление выписки из </w:t>
            </w:r>
            <w:proofErr w:type="spellStart"/>
            <w:r w:rsidRPr="00DB5BC5">
              <w:rPr>
                <w:rFonts w:ascii="Times New Roman" w:hAnsi="Times New Roman"/>
                <w:bCs/>
                <w:sz w:val="20"/>
                <w:szCs w:val="20"/>
              </w:rPr>
              <w:t>похозяйственной</w:t>
            </w:r>
            <w:proofErr w:type="spellEnd"/>
            <w:r w:rsidRPr="00DB5BC5">
              <w:rPr>
                <w:rFonts w:ascii="Times New Roman" w:hAnsi="Times New Roman"/>
                <w:bCs/>
                <w:sz w:val="20"/>
                <w:szCs w:val="20"/>
              </w:rPr>
              <w:t xml:space="preserve"> книги или уведомления об отказе в предоставлении выписки;</w:t>
            </w:r>
          </w:p>
          <w:p w:rsidR="009D6566" w:rsidRPr="004A7297" w:rsidRDefault="009D6566" w:rsidP="004A7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4A7297" w:rsidP="004A72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оставляются в двух экземплярах. Оба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экземпляра являются 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подлинными,</w:t>
            </w:r>
            <w:r w:rsidR="00E761FD" w:rsidRPr="004A7297">
              <w:rPr>
                <w:rFonts w:ascii="Times New Roman" w:hAnsi="Times New Roman"/>
                <w:sz w:val="20"/>
                <w:szCs w:val="20"/>
              </w:rPr>
              <w:t xml:space="preserve"> подписываются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 главой админист</w:t>
            </w:r>
            <w:r>
              <w:rPr>
                <w:rFonts w:ascii="Times New Roman" w:hAnsi="Times New Roman"/>
                <w:sz w:val="20"/>
                <w:szCs w:val="20"/>
              </w:rPr>
              <w:t>рации  или</w:t>
            </w:r>
            <w:r w:rsidR="00E761FD">
              <w:rPr>
                <w:rFonts w:ascii="Times New Roman" w:hAnsi="Times New Roman"/>
                <w:sz w:val="20"/>
                <w:szCs w:val="20"/>
              </w:rPr>
              <w:t xml:space="preserve"> специалистом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ответственным за пред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оставлением указанной услуги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 и заверяются печатью органа местного самоуправления.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7508D" w:rsidP="008F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A7297">
              <w:rPr>
                <w:rFonts w:ascii="Times New Roman" w:hAnsi="Times New Roman"/>
                <w:sz w:val="20"/>
                <w:szCs w:val="20"/>
              </w:rPr>
              <w:t>е более 3-х</w:t>
            </w:r>
            <w:r w:rsidR="008F6DC7">
              <w:rPr>
                <w:rFonts w:ascii="Times New Roman" w:hAnsi="Times New Roman"/>
                <w:sz w:val="20"/>
                <w:szCs w:val="20"/>
              </w:rPr>
              <w:t xml:space="preserve"> рабочих</w:t>
            </w:r>
            <w:r w:rsidR="004A7297">
              <w:rPr>
                <w:rFonts w:ascii="Times New Roman" w:hAnsi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D7508D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B5B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8F6DC7">
              <w:rPr>
                <w:rFonts w:ascii="Times New Roman" w:hAnsi="Times New Roman"/>
                <w:sz w:val="20"/>
                <w:szCs w:val="20"/>
              </w:rPr>
              <w:t>-</w:t>
            </w:r>
            <w:r w:rsidR="00DB5BC5">
              <w:rPr>
                <w:rFonts w:ascii="Times New Roman" w:hAnsi="Times New Roman"/>
                <w:sz w:val="20"/>
                <w:szCs w:val="20"/>
              </w:rPr>
              <w:t>-----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761FD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</w:t>
            </w: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услуги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7.3.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5" w:rsidRPr="00DB5BC5" w:rsidRDefault="00DB5BC5" w:rsidP="00DB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  <w:lang w:val="ru"/>
              </w:rPr>
              <w:t>В</w:t>
            </w:r>
            <w:proofErr w:type="spellStart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ыдача</w:t>
            </w:r>
            <w:proofErr w:type="spellEnd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(направление) заявителю выписки из </w:t>
            </w:r>
            <w:proofErr w:type="spellStart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похозяйственной</w:t>
            </w:r>
            <w:proofErr w:type="spellEnd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книги 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>муниципального образования или уведомления об отказе в предоставлении выписки.</w:t>
            </w:r>
          </w:p>
          <w:p w:rsidR="007C2AD4" w:rsidRPr="002D0BB5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7AA" w:rsidRPr="00B857AA" w:rsidRDefault="00DB5BC5" w:rsidP="0073417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>С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оответствие оформленного и зарегистрированного документа предмету 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>обращения, указанному в запросе заявителя.</w:t>
            </w:r>
            <w:proofErr w:type="gramStart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   </w:t>
            </w:r>
            <w:r w:rsid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,</w:t>
            </w:r>
            <w:proofErr w:type="gramEnd"/>
            <w:r w:rsid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</w:t>
            </w:r>
            <w:r w:rsidR="0073417D"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или уведомления </w:t>
            </w:r>
            <w:r w:rsid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с </w:t>
            </w:r>
            <w:r w:rsidR="0073417D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обоснованным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отказ</w:t>
            </w:r>
            <w:r w:rsidR="0073417D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в предоставлении 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7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муници-пальной</w:t>
            </w:r>
            <w:proofErr w:type="spellEnd"/>
            <w:proofErr w:type="gramEnd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Документационное обеспечение (формы, бланки), технологическое обеспечение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(наличие необходимого оборудования: принтера, 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  <w:proofErr w:type="gram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417D" w:rsidP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>-</w:t>
            </w:r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Уведомление об отказе </w:t>
            </w:r>
            <w:proofErr w:type="spellStart"/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прилож</w:t>
            </w:r>
            <w:proofErr w:type="spellEnd"/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1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</w:rPr>
              <w:t xml:space="preserve">выписки из </w:t>
            </w:r>
            <w:proofErr w:type="spellStart"/>
            <w:r w:rsidR="00B62B36">
              <w:rPr>
                <w:rFonts w:ascii="Times New Roman CYR" w:hAnsi="Times New Roman CYR" w:cs="Times New Roman CYR"/>
                <w:b/>
                <w:color w:val="000000"/>
              </w:rPr>
              <w:t>похозяйственной</w:t>
            </w:r>
            <w:proofErr w:type="spellEnd"/>
            <w:r w:rsidR="00B62B36">
              <w:rPr>
                <w:rFonts w:ascii="Times New Roman CYR" w:hAnsi="Times New Roman CYR" w:cs="Times New Roman CYR"/>
                <w:b/>
                <w:color w:val="000000"/>
              </w:rPr>
              <w:t xml:space="preserve">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5240DF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Косикинский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сельсовет»</w:t>
            </w:r>
            <w:r w:rsidRPr="005240DF">
              <w:rPr>
                <w:rFonts w:ascii="Times New Roman" w:hAnsi="Times New Roman"/>
                <w:color w:val="0000FF"/>
                <w:sz w:val="26"/>
                <w:szCs w:val="26"/>
                <w:u w:val="single"/>
              </w:rPr>
              <w:t xml:space="preserve"> </w:t>
            </w:r>
            <w:hyperlink r:id="rId11" w:history="1"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http://mo.astrobl.ru/</w:t>
              </w:r>
              <w:proofErr w:type="spellStart"/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kosik</w:t>
              </w:r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inskijselsovet</w:t>
              </w:r>
              <w:proofErr w:type="spellEnd"/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/</w:t>
              </w:r>
            </w:hyperlink>
            <w:r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857CB1" w:rsidP="005240D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порталах государственных и муниципальных услуг (функций) (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13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; МФЦ </w:t>
            </w:r>
            <w:hyperlink r:id="rId14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 w:rsidP="007341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="0073417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лектронная почта</w:t>
            </w: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, через региональный  или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Default="0073417D" w:rsidP="00586DF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Жалоба  может быть направлена в электронной форме, в том чи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сле посредством Интернет-сайтов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Интернет-портала</w:t>
            </w:r>
            <w:proofErr w:type="gramEnd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госуда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рственных и муниципальных услуг, </w:t>
            </w: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 личном приеме заявителя</w:t>
            </w: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 w:rsidP="00E06B34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1 </w:t>
            </w:r>
          </w:p>
          <w:p w:rsidR="00586DFD" w:rsidRDefault="00586DFD" w:rsidP="00B62B3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технологической схеме по            предоставлению муниципальной                  услуги «Выдача </w:t>
            </w:r>
            <w:r w:rsidR="00B62B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выписки из </w:t>
            </w:r>
            <w:proofErr w:type="spellStart"/>
            <w:r w:rsidR="00B62B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="00B62B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книги»</w:t>
            </w:r>
          </w:p>
        </w:tc>
      </w:tr>
    </w:tbl>
    <w:p w:rsidR="00B62B36" w:rsidRDefault="00B62B36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62B36" w:rsidRP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P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Pr="00B62B36" w:rsidRDefault="00B62B36" w:rsidP="00B62B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Уведомление об отказе в предоставлении выписки из </w:t>
      </w:r>
      <w:proofErr w:type="spellStart"/>
      <w:r w:rsidRPr="00B62B36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книги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 20____ г.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Рассмотрев Ваше заявление от «_____» ________ 20____ г., поступившее на рассмотрение «_____» ________ 20____ г., сообщаю, что администрация муниципального образования «_________________» отказывает в предоставлении выписки из </w:t>
      </w:r>
      <w:proofErr w:type="spellStart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о ___________________________________________________________________________________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B62B36">
        <w:rPr>
          <w:rFonts w:ascii="Times New Roman" w:eastAsia="Times New Roman" w:hAnsi="Times New Roman" w:cs="Times New Roman"/>
          <w:lang w:eastAsia="ru-RU"/>
        </w:rPr>
        <w:t>(указать предмет обращения)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поскольку в </w:t>
      </w:r>
      <w:proofErr w:type="spellStart"/>
      <w:r w:rsidRPr="00B62B36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книге муниципального образования «____________» отсутствуют сведения о __________________________________________. 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(указать наименование сведений)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МО «_____________»</w:t>
      </w: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2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______________ _____________  _____________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(дата)            (подпись)           (Ф.И.О.)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</w:t>
      </w:r>
    </w:p>
    <w:p w:rsidR="00B62B36" w:rsidRPr="00B62B36" w:rsidRDefault="00B62B36" w:rsidP="00B62B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  <w:t>М.П.</w:t>
      </w: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Default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B62B36" w:rsidRPr="00B62B36" w:rsidRDefault="00B62B36" w:rsidP="00B62B36">
      <w:pPr>
        <w:pageBreakBefore/>
        <w:suppressAutoHyphens/>
        <w:spacing w:after="0" w:line="276" w:lineRule="auto"/>
        <w:ind w:left="3686" w:right="-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 2 </w:t>
      </w:r>
    </w:p>
    <w:p w:rsidR="00B62B36" w:rsidRPr="00B62B36" w:rsidRDefault="00B62B36" w:rsidP="00B62B3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технологической схеме</w:t>
      </w: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по  предоставлению  муниципальной услуги </w:t>
      </w:r>
    </w:p>
    <w:p w:rsidR="00B62B36" w:rsidRPr="00B62B36" w:rsidRDefault="00B62B36" w:rsidP="00B62B3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«Выдача выписки из </w:t>
      </w:r>
      <w:proofErr w:type="spellStart"/>
      <w:r w:rsidRPr="00B62B36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книги»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62B36" w:rsidRPr="00B62B36" w:rsidRDefault="00B62B36" w:rsidP="00B62B36">
      <w:pPr>
        <w:spacing w:after="0" w:line="276" w:lineRule="auto"/>
        <w:ind w:left="5103"/>
        <w:jc w:val="right"/>
        <w:rPr>
          <w:rFonts w:ascii="Times New Roman" w:eastAsia="Calibri" w:hAnsi="Times New Roman" w:cs="Times New Roman"/>
          <w:i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76" w:lineRule="auto"/>
        <w:ind w:firstLine="453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579"/>
      </w:tblGrid>
      <w:tr w:rsidR="00B62B36" w:rsidRPr="00B62B36" w:rsidTr="00726705"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ind w:left="3402" w:firstLine="284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(фамилия, имя, отчество (при наличии) заявителя), </w:t>
      </w:r>
    </w:p>
    <w:p w:rsidR="00B62B36" w:rsidRPr="00B62B36" w:rsidRDefault="00B62B36" w:rsidP="00B62B36">
      <w:pPr>
        <w:spacing w:after="0" w:line="276" w:lineRule="auto"/>
        <w:ind w:left="4111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>____________________________________________________</w:t>
      </w:r>
    </w:p>
    <w:p w:rsidR="00B62B36" w:rsidRPr="00B62B36" w:rsidRDefault="00B62B36" w:rsidP="00B62B36">
      <w:pPr>
        <w:tabs>
          <w:tab w:val="left" w:pos="3119"/>
        </w:tabs>
        <w:spacing w:after="0" w:line="276" w:lineRule="auto"/>
        <w:ind w:left="2127"/>
        <w:jc w:val="right"/>
        <w:rPr>
          <w:rFonts w:ascii="Times New Roman" w:eastAsia="Calibri" w:hAnsi="Times New Roman" w:cs="Times New Roman"/>
          <w:sz w:val="18"/>
          <w:szCs w:val="18"/>
        </w:rPr>
      </w:pPr>
      <w:proofErr w:type="gramStart"/>
      <w:r w:rsidRPr="00B62B36">
        <w:rPr>
          <w:rFonts w:ascii="Times New Roman" w:eastAsia="Calibri" w:hAnsi="Times New Roman" w:cs="Times New Roman"/>
          <w:sz w:val="18"/>
          <w:szCs w:val="18"/>
        </w:rPr>
        <w:t>(фамилия, имя, отчество уполномоченного лица, 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B62B36" w:rsidRPr="00B62B36" w:rsidTr="00726705"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(место регистрации </w:t>
      </w:r>
      <w:proofErr w:type="spellStart"/>
      <w:r w:rsidRPr="00B62B36">
        <w:rPr>
          <w:rFonts w:ascii="Times New Roman" w:eastAsia="Calibri" w:hAnsi="Times New Roman" w:cs="Times New Roman"/>
          <w:sz w:val="18"/>
          <w:szCs w:val="18"/>
        </w:rPr>
        <w:t>физ</w:t>
      </w:r>
      <w:proofErr w:type="gramStart"/>
      <w:r w:rsidRPr="00B62B36">
        <w:rPr>
          <w:rFonts w:ascii="Times New Roman" w:eastAsia="Calibri" w:hAnsi="Times New Roman" w:cs="Times New Roman"/>
          <w:sz w:val="18"/>
          <w:szCs w:val="18"/>
        </w:rPr>
        <w:t>.л</w:t>
      </w:r>
      <w:proofErr w:type="gramEnd"/>
      <w:r w:rsidRPr="00B62B36">
        <w:rPr>
          <w:rFonts w:ascii="Times New Roman" w:eastAsia="Calibri" w:hAnsi="Times New Roman" w:cs="Times New Roman"/>
          <w:sz w:val="18"/>
          <w:szCs w:val="18"/>
        </w:rPr>
        <w:t>ица</w:t>
      </w:r>
      <w:proofErr w:type="spellEnd"/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ind w:left="3119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(место фактического проживания </w:t>
      </w:r>
      <w:proofErr w:type="spellStart"/>
      <w:r w:rsidRPr="00B62B36">
        <w:rPr>
          <w:rFonts w:ascii="Times New Roman" w:eastAsia="Calibri" w:hAnsi="Times New Roman" w:cs="Times New Roman"/>
          <w:sz w:val="18"/>
          <w:szCs w:val="18"/>
        </w:rPr>
        <w:t>физ</w:t>
      </w:r>
      <w:proofErr w:type="gramStart"/>
      <w:r w:rsidRPr="00B62B36">
        <w:rPr>
          <w:rFonts w:ascii="Times New Roman" w:eastAsia="Calibri" w:hAnsi="Times New Roman" w:cs="Times New Roman"/>
          <w:sz w:val="18"/>
          <w:szCs w:val="18"/>
        </w:rPr>
        <w:t>.л</w:t>
      </w:r>
      <w:proofErr w:type="gramEnd"/>
      <w:r w:rsidRPr="00B62B36">
        <w:rPr>
          <w:rFonts w:ascii="Times New Roman" w:eastAsia="Calibri" w:hAnsi="Times New Roman" w:cs="Times New Roman"/>
          <w:sz w:val="18"/>
          <w:szCs w:val="18"/>
        </w:rPr>
        <w:t>ица</w:t>
      </w:r>
      <w:proofErr w:type="spellEnd"/>
      <w:r w:rsidRPr="00B62B36">
        <w:rPr>
          <w:rFonts w:ascii="Times New Roman" w:eastAsia="Calibri" w:hAnsi="Times New Roman" w:cs="Times New Roman"/>
          <w:sz w:val="18"/>
          <w:szCs w:val="18"/>
        </w:rP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tabs>
          <w:tab w:val="left" w:pos="6165"/>
        </w:tabs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(контактный телефон, факс)</w:t>
      </w:r>
    </w:p>
    <w:p w:rsidR="00B62B36" w:rsidRPr="00B62B36" w:rsidRDefault="00B62B36" w:rsidP="00B62B3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62B36" w:rsidRPr="00B62B36" w:rsidRDefault="00B62B36" w:rsidP="00B62B3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муниципальную услугу и выдать справку (выписку) из </w:t>
      </w:r>
      <w:proofErr w:type="spellStart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о ___________________________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B62B36">
        <w:rPr>
          <w:rFonts w:ascii="Times New Roman" w:eastAsia="Times New Roman" w:hAnsi="Times New Roman" w:cs="Times New Roman"/>
          <w:i/>
          <w:iCs/>
          <w:lang w:eastAsia="ru-RU"/>
        </w:rPr>
        <w:t>(указать предмет обращения)</w:t>
      </w:r>
    </w:p>
    <w:p w:rsidR="00B62B36" w:rsidRPr="00B62B36" w:rsidRDefault="00B62B36" w:rsidP="00B62B36">
      <w:pPr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>Результат предоставления муниципальной услуги прошу: _______________________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B62B3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(выдать на руки, направить почтовой связью, </w:t>
      </w:r>
      <w:proofErr w:type="gramEnd"/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B62B36">
        <w:rPr>
          <w:rFonts w:ascii="Times New Roman" w:eastAsia="Calibri" w:hAnsi="Times New Roman" w:cs="Times New Roman"/>
          <w:i/>
          <w:sz w:val="18"/>
          <w:szCs w:val="18"/>
        </w:rPr>
        <w:t xml:space="preserve">направить копии документов, являющихся результатом 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B62B36">
        <w:rPr>
          <w:rFonts w:ascii="Times New Roman" w:eastAsia="Calibri" w:hAnsi="Times New Roman" w:cs="Times New Roman"/>
          <w:i/>
          <w:sz w:val="18"/>
          <w:szCs w:val="18"/>
        </w:rPr>
        <w:t>предоставления муниципальной услуги,  по адресу электронной почты  (</w:t>
      </w:r>
      <w:proofErr w:type="gramStart"/>
      <w:r w:rsidRPr="00B62B36">
        <w:rPr>
          <w:rFonts w:ascii="Times New Roman" w:eastAsia="Calibri" w:hAnsi="Times New Roman" w:cs="Times New Roman"/>
          <w:i/>
          <w:sz w:val="18"/>
          <w:szCs w:val="18"/>
        </w:rPr>
        <w:t>нужное</w:t>
      </w:r>
      <w:proofErr w:type="gramEnd"/>
      <w:r w:rsidRPr="00B62B36">
        <w:rPr>
          <w:rFonts w:ascii="Times New Roman" w:eastAsia="Calibri" w:hAnsi="Times New Roman" w:cs="Times New Roman"/>
          <w:i/>
          <w:sz w:val="18"/>
          <w:szCs w:val="18"/>
        </w:rPr>
        <w:t xml:space="preserve"> указать).</w:t>
      </w:r>
    </w:p>
    <w:p w:rsidR="00B62B36" w:rsidRPr="00B62B36" w:rsidRDefault="00B62B36" w:rsidP="00B62B36">
      <w:pPr>
        <w:tabs>
          <w:tab w:val="left" w:pos="-2160"/>
        </w:tabs>
        <w:spacing w:after="0" w:line="276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</w:p>
    <w:p w:rsidR="00B62B36" w:rsidRPr="00B62B36" w:rsidRDefault="00B62B36" w:rsidP="00B62B36">
      <w:pPr>
        <w:tabs>
          <w:tab w:val="left" w:pos="-216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pacing w:val="-2"/>
          <w:sz w:val="24"/>
          <w:szCs w:val="24"/>
        </w:rPr>
        <w:t>В случае отказа в приеме к рассмотрению</w:t>
      </w: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обращения уведомление об этом прошу выдать (направить) следующим способом*:____________________________________________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proofErr w:type="gramStart"/>
      <w:r w:rsidRPr="00B62B36">
        <w:rPr>
          <w:rFonts w:ascii="Times New Roman" w:eastAsia="Calibri" w:hAnsi="Times New Roman" w:cs="Times New Roman"/>
          <w:i/>
          <w:sz w:val="18"/>
          <w:szCs w:val="18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  <w:proofErr w:type="gramEnd"/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B62B36">
        <w:rPr>
          <w:rFonts w:ascii="Times New Roman" w:eastAsia="Calibri" w:hAnsi="Times New Roman" w:cs="Times New Roman"/>
          <w:i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B62B36" w:rsidRPr="00B62B36" w:rsidRDefault="00B62B36" w:rsidP="00B62B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</w:t>
      </w:r>
    </w:p>
    <w:p w:rsidR="00B62B36" w:rsidRPr="00B62B36" w:rsidRDefault="00B62B36" w:rsidP="00B62B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перечень прилагаемых документов)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62B36">
        <w:rPr>
          <w:rFonts w:ascii="Times New Roman" w:eastAsia="Calibri" w:hAnsi="Times New Roman" w:cs="Times New Roman"/>
        </w:rPr>
        <w:t xml:space="preserve"> «___» _________ 20__ г. ___________________________        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(Ф. И.О.)                               (подпись заявителя)</w:t>
      </w:r>
    </w:p>
    <w:p w:rsidR="00B62B36" w:rsidRPr="00B62B36" w:rsidRDefault="00B62B36" w:rsidP="00B62B3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B62B36" w:rsidRDefault="00586DFD" w:rsidP="00B62B36">
      <w:pPr>
        <w:tabs>
          <w:tab w:val="left" w:pos="364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86DFD" w:rsidRPr="00B62B36" w:rsidSect="00586DFD">
      <w:pgSz w:w="11906" w:h="16838"/>
      <w:pgMar w:top="851" w:right="567" w:bottom="851" w:left="1134" w:header="709" w:footer="709" w:gutter="0"/>
      <w:pgNumType w:start="3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89">
    <w:altName w:val="MS Mincho"/>
    <w:charset w:val="8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9"/>
    <w:multiLevelType w:val="singleLevel"/>
    <w:tmpl w:val="00000009"/>
    <w:name w:val="WW8Num9"/>
    <w:lvl w:ilvl="0">
      <w:start w:val="4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6145FEC"/>
    <w:multiLevelType w:val="multilevel"/>
    <w:tmpl w:val="65A4CCE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1"/>
        </w:tabs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52"/>
        </w:tabs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3"/>
        </w:tabs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4"/>
        </w:tabs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5"/>
        </w:tabs>
        <w:ind w:left="5605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F61CB"/>
    <w:multiLevelType w:val="hybridMultilevel"/>
    <w:tmpl w:val="DD80F57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613AAD"/>
    <w:multiLevelType w:val="hybridMultilevel"/>
    <w:tmpl w:val="F5568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D0209"/>
    <w:multiLevelType w:val="hybridMultilevel"/>
    <w:tmpl w:val="84E0F2CC"/>
    <w:lvl w:ilvl="0" w:tplc="ED240C6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AC539C"/>
    <w:multiLevelType w:val="hybridMultilevel"/>
    <w:tmpl w:val="6DB2CF8C"/>
    <w:lvl w:ilvl="0" w:tplc="C7549F0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536148C"/>
    <w:multiLevelType w:val="hybridMultilevel"/>
    <w:tmpl w:val="ED022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D1360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3ACD12EE"/>
    <w:multiLevelType w:val="hybridMultilevel"/>
    <w:tmpl w:val="EA8482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CEA2664"/>
    <w:multiLevelType w:val="hybridMultilevel"/>
    <w:tmpl w:val="CCE6453A"/>
    <w:lvl w:ilvl="0" w:tplc="6CD4704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23127B"/>
    <w:multiLevelType w:val="multilevel"/>
    <w:tmpl w:val="67C8FC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519879AC"/>
    <w:multiLevelType w:val="hybridMultilevel"/>
    <w:tmpl w:val="36BE6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F67266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60A608C0"/>
    <w:multiLevelType w:val="multilevel"/>
    <w:tmpl w:val="AF087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387E6E"/>
    <w:multiLevelType w:val="hybridMultilevel"/>
    <w:tmpl w:val="4BDCB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DF2600"/>
    <w:multiLevelType w:val="hybridMultilevel"/>
    <w:tmpl w:val="BBDA4C8A"/>
    <w:lvl w:ilvl="0" w:tplc="D6561E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784B2816"/>
    <w:multiLevelType w:val="multilevel"/>
    <w:tmpl w:val="8A22AFF4"/>
    <w:lvl w:ilvl="0">
      <w:start w:val="1"/>
      <w:numFmt w:val="decimal"/>
      <w:lvlText w:val="%1."/>
      <w:lvlJc w:val="left"/>
      <w:pPr>
        <w:tabs>
          <w:tab w:val="num" w:pos="2275"/>
        </w:tabs>
        <w:ind w:left="227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7"/>
        </w:tabs>
        <w:ind w:left="31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  <w:rPr>
        <w:rFonts w:hint="default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17"/>
  </w:num>
  <w:num w:numId="8">
    <w:abstractNumId w:val="10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6"/>
  </w:num>
  <w:num w:numId="14">
    <w:abstractNumId w:val="3"/>
  </w:num>
  <w:num w:numId="15">
    <w:abstractNumId w:val="11"/>
  </w:num>
  <w:num w:numId="16">
    <w:abstractNumId w:val="18"/>
  </w:num>
  <w:num w:numId="17">
    <w:abstractNumId w:val="14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4"/>
    <w:rsid w:val="00004378"/>
    <w:rsid w:val="000338C6"/>
    <w:rsid w:val="0004168F"/>
    <w:rsid w:val="00062CE3"/>
    <w:rsid w:val="00083321"/>
    <w:rsid w:val="00085E02"/>
    <w:rsid w:val="000A7A8C"/>
    <w:rsid w:val="000D6EB3"/>
    <w:rsid w:val="000E144C"/>
    <w:rsid w:val="000F3A4E"/>
    <w:rsid w:val="00153577"/>
    <w:rsid w:val="00195822"/>
    <w:rsid w:val="001B6810"/>
    <w:rsid w:val="002651B4"/>
    <w:rsid w:val="002A314F"/>
    <w:rsid w:val="002A6ACB"/>
    <w:rsid w:val="002D0BB5"/>
    <w:rsid w:val="002F0CA2"/>
    <w:rsid w:val="003245D6"/>
    <w:rsid w:val="003340AA"/>
    <w:rsid w:val="00391D3A"/>
    <w:rsid w:val="003B1B30"/>
    <w:rsid w:val="003B43BE"/>
    <w:rsid w:val="004179C2"/>
    <w:rsid w:val="00425E48"/>
    <w:rsid w:val="0045544E"/>
    <w:rsid w:val="004578C0"/>
    <w:rsid w:val="004A7297"/>
    <w:rsid w:val="005240DF"/>
    <w:rsid w:val="0055281C"/>
    <w:rsid w:val="0055540A"/>
    <w:rsid w:val="005562B7"/>
    <w:rsid w:val="00586DFD"/>
    <w:rsid w:val="005E5BC0"/>
    <w:rsid w:val="00614255"/>
    <w:rsid w:val="0064090B"/>
    <w:rsid w:val="00645E70"/>
    <w:rsid w:val="00694034"/>
    <w:rsid w:val="006C0B7F"/>
    <w:rsid w:val="006E7974"/>
    <w:rsid w:val="006F1CA0"/>
    <w:rsid w:val="007102F5"/>
    <w:rsid w:val="0073417D"/>
    <w:rsid w:val="007377CD"/>
    <w:rsid w:val="00741AE4"/>
    <w:rsid w:val="00771EE8"/>
    <w:rsid w:val="007750DD"/>
    <w:rsid w:val="007A3DED"/>
    <w:rsid w:val="007C2AD4"/>
    <w:rsid w:val="007F0C8A"/>
    <w:rsid w:val="008576F5"/>
    <w:rsid w:val="00857CB1"/>
    <w:rsid w:val="0086095B"/>
    <w:rsid w:val="0087468F"/>
    <w:rsid w:val="0088085D"/>
    <w:rsid w:val="00891B45"/>
    <w:rsid w:val="008F5115"/>
    <w:rsid w:val="008F6DC7"/>
    <w:rsid w:val="00923200"/>
    <w:rsid w:val="00936660"/>
    <w:rsid w:val="00961051"/>
    <w:rsid w:val="00972C8E"/>
    <w:rsid w:val="0098431D"/>
    <w:rsid w:val="009B50BF"/>
    <w:rsid w:val="009D1BB3"/>
    <w:rsid w:val="009D5FE0"/>
    <w:rsid w:val="009D6566"/>
    <w:rsid w:val="009D66D1"/>
    <w:rsid w:val="009E413B"/>
    <w:rsid w:val="00A21C20"/>
    <w:rsid w:val="00AA7BFC"/>
    <w:rsid w:val="00AB07B4"/>
    <w:rsid w:val="00AE25A0"/>
    <w:rsid w:val="00B62B36"/>
    <w:rsid w:val="00B857AA"/>
    <w:rsid w:val="00BB1051"/>
    <w:rsid w:val="00BB2608"/>
    <w:rsid w:val="00BF05A8"/>
    <w:rsid w:val="00C01B5B"/>
    <w:rsid w:val="00C45533"/>
    <w:rsid w:val="00C7373F"/>
    <w:rsid w:val="00C859AB"/>
    <w:rsid w:val="00CB5926"/>
    <w:rsid w:val="00CC7F90"/>
    <w:rsid w:val="00D159D2"/>
    <w:rsid w:val="00D40348"/>
    <w:rsid w:val="00D52CD3"/>
    <w:rsid w:val="00D61E6E"/>
    <w:rsid w:val="00D7508D"/>
    <w:rsid w:val="00DB03E3"/>
    <w:rsid w:val="00DB5BC5"/>
    <w:rsid w:val="00DC3F53"/>
    <w:rsid w:val="00DD193C"/>
    <w:rsid w:val="00DD19F3"/>
    <w:rsid w:val="00E03968"/>
    <w:rsid w:val="00E06B34"/>
    <w:rsid w:val="00E25C7E"/>
    <w:rsid w:val="00E4429C"/>
    <w:rsid w:val="00E46349"/>
    <w:rsid w:val="00E56067"/>
    <w:rsid w:val="00E66E65"/>
    <w:rsid w:val="00E708CA"/>
    <w:rsid w:val="00E761FD"/>
    <w:rsid w:val="00E951DA"/>
    <w:rsid w:val="00EC3030"/>
    <w:rsid w:val="00EC3DBC"/>
    <w:rsid w:val="00EC4FC3"/>
    <w:rsid w:val="00EE3A34"/>
    <w:rsid w:val="00F008FF"/>
    <w:rsid w:val="00F06B1C"/>
    <w:rsid w:val="00F43DB9"/>
    <w:rsid w:val="00F43F8C"/>
    <w:rsid w:val="00F45E30"/>
    <w:rsid w:val="00F516BF"/>
    <w:rsid w:val="00F72783"/>
    <w:rsid w:val="00FD6545"/>
    <w:rsid w:val="00FE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586DF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val="x-none"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val="x-none"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 w:val="x-none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586DF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val="x-none"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val="x-none"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 w:val="x-none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gosuslugi.astrob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suslugi.astrobl.ru" TargetMode="External"/><Relationship Id="rId12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mo.astrobl.ru/kosikinskijselsovet/" TargetMode="External"/><Relationship Id="rId11" Type="http://schemas.openxmlformats.org/officeDocument/2006/relationships/hyperlink" Target="http://mo.astrobl.ru/kosikinskijselsove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astrobl.ru" TargetMode="External"/><Relationship Id="rId14" Type="http://schemas.openxmlformats.org/officeDocument/2006/relationships/hyperlink" Target="http://mfc.astr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12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2016-10-12T13:14:00Z</cp:lastPrinted>
  <dcterms:created xsi:type="dcterms:W3CDTF">2016-07-20T10:47:00Z</dcterms:created>
  <dcterms:modified xsi:type="dcterms:W3CDTF">2016-10-12T13:23:00Z</dcterms:modified>
</cp:coreProperties>
</file>